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3C" w:rsidRDefault="00D90FFA" w:rsidP="00D9413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Занятие</w:t>
      </w:r>
      <w:r w:rsidR="004001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-сказка</w:t>
      </w:r>
      <w:r w:rsidR="00907B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41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педагога-</w:t>
      </w:r>
      <w:r w:rsidR="00907B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психолога</w:t>
      </w:r>
    </w:p>
    <w:p w:rsidR="00907B3C" w:rsidRPr="00907B3C" w:rsidRDefault="00907B3C" w:rsidP="00D94134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«Знакомство с приемами запоминания»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Цель занятия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: знакомство с некоторыми из приемов мнемотехники.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Задачи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07B3C" w:rsidRPr="00907B3C" w:rsidRDefault="00907B3C" w:rsidP="00D94134">
      <w:pPr>
        <w:numPr>
          <w:ilvl w:val="0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дать определение памяти</w:t>
      </w:r>
    </w:p>
    <w:p w:rsidR="00907B3C" w:rsidRPr="00907B3C" w:rsidRDefault="00907B3C" w:rsidP="00D94134">
      <w:pPr>
        <w:numPr>
          <w:ilvl w:val="0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рассказать о способах запоминания</w:t>
      </w:r>
    </w:p>
    <w:p w:rsidR="00907B3C" w:rsidRDefault="00907B3C" w:rsidP="00D94134">
      <w:pPr>
        <w:numPr>
          <w:ilvl w:val="0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научиться приемам мнемотехники</w:t>
      </w:r>
    </w:p>
    <w:p w:rsidR="00DD2F5E" w:rsidRPr="00907B3C" w:rsidRDefault="00DD2F5E" w:rsidP="00D94134">
      <w:pPr>
        <w:numPr>
          <w:ilvl w:val="0"/>
          <w:numId w:val="1"/>
        </w:numPr>
        <w:suppressAutoHyphens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2F5E">
        <w:rPr>
          <w:rFonts w:ascii="Times New Roman" w:hAnsi="Times New Roman" w:cs="Times New Roman"/>
          <w:color w:val="000000"/>
          <w:sz w:val="28"/>
          <w:szCs w:val="28"/>
        </w:rPr>
        <w:t>продолжить воспитание сотрудничества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</w:rPr>
        <w:t>Тип занятия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– изучение нового материала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</w:rPr>
        <w:t>Вид занятия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– развивающее занятие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B3C">
        <w:rPr>
          <w:rFonts w:ascii="Times New Roman" w:hAnsi="Times New Roman" w:cs="Times New Roman"/>
          <w:b/>
          <w:i/>
          <w:sz w:val="28"/>
          <w:szCs w:val="28"/>
        </w:rPr>
        <w:t>Методы и приемы обучения</w:t>
      </w:r>
      <w:r>
        <w:rPr>
          <w:rFonts w:ascii="Times New Roman" w:hAnsi="Times New Roman" w:cs="Times New Roman"/>
          <w:sz w:val="28"/>
          <w:szCs w:val="28"/>
        </w:rPr>
        <w:t>: д</w:t>
      </w:r>
      <w:r w:rsidRPr="00907B3C">
        <w:rPr>
          <w:rFonts w:ascii="Times New Roman" w:hAnsi="Times New Roman" w:cs="Times New Roman"/>
          <w:sz w:val="28"/>
          <w:szCs w:val="28"/>
        </w:rPr>
        <w:t>иалогический метод, эвристический метод.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i/>
          <w:sz w:val="28"/>
          <w:szCs w:val="28"/>
        </w:rPr>
        <w:t>Принципы</w:t>
      </w:r>
      <w:r w:rsidRPr="00907B3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07B3C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907B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7B3C">
        <w:rPr>
          <w:rFonts w:ascii="Times New Roman" w:hAnsi="Times New Roman" w:cs="Times New Roman"/>
          <w:sz w:val="28"/>
          <w:szCs w:val="28"/>
        </w:rPr>
        <w:t>бинарности</w:t>
      </w:r>
      <w:proofErr w:type="spellEnd"/>
      <w:r w:rsidRPr="00907B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7B3C">
        <w:rPr>
          <w:rFonts w:ascii="Times New Roman" w:hAnsi="Times New Roman" w:cs="Times New Roman"/>
          <w:sz w:val="28"/>
          <w:szCs w:val="28"/>
        </w:rPr>
        <w:t>проблемности</w:t>
      </w:r>
      <w:proofErr w:type="spellEnd"/>
      <w:r w:rsidRPr="00907B3C">
        <w:rPr>
          <w:rFonts w:ascii="Times New Roman" w:hAnsi="Times New Roman" w:cs="Times New Roman"/>
          <w:sz w:val="28"/>
          <w:szCs w:val="28"/>
        </w:rPr>
        <w:t>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Определение структуры урока: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B3C">
        <w:rPr>
          <w:rFonts w:ascii="Times New Roman" w:hAnsi="Times New Roman" w:cs="Times New Roman"/>
          <w:sz w:val="28"/>
          <w:szCs w:val="28"/>
        </w:rPr>
        <w:t xml:space="preserve">1.Введение в </w:t>
      </w:r>
      <w:r w:rsidR="0040018A">
        <w:rPr>
          <w:rFonts w:ascii="Times New Roman" w:hAnsi="Times New Roman" w:cs="Times New Roman"/>
          <w:sz w:val="28"/>
          <w:szCs w:val="28"/>
        </w:rPr>
        <w:t>сказочную</w:t>
      </w:r>
      <w:r w:rsidRPr="00907B3C">
        <w:rPr>
          <w:rFonts w:ascii="Times New Roman" w:hAnsi="Times New Roman" w:cs="Times New Roman"/>
          <w:sz w:val="28"/>
          <w:szCs w:val="28"/>
        </w:rPr>
        <w:t xml:space="preserve"> ситуацию.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B3C">
        <w:rPr>
          <w:rFonts w:ascii="Times New Roman" w:hAnsi="Times New Roman" w:cs="Times New Roman"/>
          <w:sz w:val="28"/>
          <w:szCs w:val="28"/>
        </w:rPr>
        <w:t xml:space="preserve">2. Актуализация прежних знаний.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B3C">
        <w:rPr>
          <w:rFonts w:ascii="Times New Roman" w:hAnsi="Times New Roman" w:cs="Times New Roman"/>
          <w:sz w:val="28"/>
          <w:szCs w:val="28"/>
        </w:rPr>
        <w:t xml:space="preserve">3. Формирование новых понятий и способов действия.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B3C">
        <w:rPr>
          <w:rFonts w:ascii="Times New Roman" w:hAnsi="Times New Roman" w:cs="Times New Roman"/>
          <w:sz w:val="28"/>
          <w:szCs w:val="28"/>
        </w:rPr>
        <w:t xml:space="preserve"> Формирование умений и навыков. </w:t>
      </w:r>
    </w:p>
    <w:p w:rsidR="00907B3C" w:rsidRDefault="00907B3C" w:rsidP="00D94134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907B3C">
        <w:rPr>
          <w:rFonts w:ascii="Times New Roman" w:hAnsi="Times New Roman" w:cs="Times New Roman"/>
          <w:sz w:val="28"/>
          <w:szCs w:val="28"/>
        </w:rPr>
        <w:t>Рефлексия</w:t>
      </w:r>
    </w:p>
    <w:p w:rsidR="00907B3C" w:rsidRPr="00907B3C" w:rsidRDefault="00907B3C" w:rsidP="00D94134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Ритуал прощания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4134" w:rsidRDefault="00D94134" w:rsidP="00D94134">
      <w:pPr>
        <w:spacing w:line="36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907B3C" w:rsidRPr="00907B3C" w:rsidRDefault="00907B3C" w:rsidP="00D9413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занятия</w:t>
      </w:r>
    </w:p>
    <w:p w:rsidR="00907B3C" w:rsidRPr="00907B3C" w:rsidRDefault="00907B3C" w:rsidP="00D94134">
      <w:pPr>
        <w:numPr>
          <w:ilvl w:val="0"/>
          <w:numId w:val="2"/>
        </w:numPr>
        <w:suppressAutoHyphens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Введение в игровую </w:t>
      </w:r>
      <w:r w:rsidR="0040018A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(сказочную) </w:t>
      </w: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ситуацию.</w:t>
      </w:r>
    </w:p>
    <w:p w:rsidR="0040018A" w:rsidRDefault="0040018A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Голос за кадром: (в это время происходит инсценировка сказки, выход психолога в роли феи-помощницы)</w:t>
      </w:r>
    </w:p>
    <w:p w:rsidR="00907B3C" w:rsidRPr="00907B3C" w:rsidRDefault="00550A2F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(СЛ</w:t>
      </w:r>
      <w:proofErr w:type="gramStart"/>
      <w:r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1</w:t>
      </w:r>
      <w:proofErr w:type="gramEnd"/>
      <w:r w:rsidRPr="00550A2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7B3C"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В стране </w:t>
      </w:r>
      <w:proofErr w:type="spellStart"/>
      <w:r w:rsidR="00907B3C" w:rsidRPr="00907B3C">
        <w:rPr>
          <w:rFonts w:ascii="Times New Roman" w:hAnsi="Times New Roman" w:cs="Times New Roman"/>
          <w:color w:val="000000"/>
          <w:sz w:val="28"/>
          <w:szCs w:val="28"/>
        </w:rPr>
        <w:t>Воображалии</w:t>
      </w:r>
      <w:proofErr w:type="spellEnd"/>
      <w:r w:rsidR="00907B3C"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, где живут замечательные сказочные персонажи, однажды случилась такая история: </w:t>
      </w:r>
      <w:r w:rsidR="00A725CC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07B3C" w:rsidRPr="00907B3C">
        <w:rPr>
          <w:rFonts w:ascii="Times New Roman" w:hAnsi="Times New Roman" w:cs="Times New Roman"/>
          <w:color w:val="000000"/>
          <w:sz w:val="28"/>
          <w:szCs w:val="28"/>
        </w:rPr>
        <w:t>уляла как-то принцесса Мнемозина по лугу, собирала цветы и что-то напевала. У Мнемозины было замечательное настроение, она радовалась тому, что имеет способность все запоминать, знает много способов запомнить различную информацию, а самое главное, она может научить всех этим способам запоминания, которые называются мнемотехниками. Так гуляла она, гуляла и вдруг на нее напали Лень и Забывчивость и заколдовали ее. Она забыла все, что знала,  и ей даже не хотелось ничего вспоминать. Принцесса сидела на лугу и плакала. Вдруг к ней подошла добрая фея и сказала: «</w:t>
      </w:r>
      <w:r w:rsidR="00A725C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907B3C"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знаю</w:t>
      </w:r>
      <w:r w:rsidR="0040018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07B3C"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 как тебя расколдовать! Но для этого нам нужны помощники, которые выполнят задания, и соберут букет из волшебных цветов, этот букет и расколдует тебя!»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Pr="00907B3C" w:rsidRDefault="00907B3C" w:rsidP="00D94134">
      <w:pPr>
        <w:numPr>
          <w:ilvl w:val="0"/>
          <w:numId w:val="3"/>
        </w:numPr>
        <w:suppressAutoHyphens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Актуализация имеющихся знаний.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</w:rPr>
        <w:t>Психолог</w:t>
      </w:r>
      <w:r w:rsidR="0040018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 роли феи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:  Ребята,  кто желает помочь Мнемозине!?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– А как вы думаете, что вам понадобится, чтоб спасти ее? (Что лучше всего умела Мнемозина?) правильно, вам понадобится ваша память.</w:t>
      </w:r>
    </w:p>
    <w:p w:rsid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–  А для чего нужна память? </w:t>
      </w:r>
    </w:p>
    <w:p w:rsidR="00550A2F" w:rsidRPr="00550A2F" w:rsidRDefault="00550A2F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СЛ</w:t>
      </w:r>
      <w:proofErr w:type="gramStart"/>
      <w:r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2</w:t>
      </w:r>
      <w:proofErr w:type="gramEnd"/>
    </w:p>
    <w:p w:rsidR="00907B3C" w:rsidRPr="00907B3C" w:rsidRDefault="00907B3C" w:rsidP="00D94134">
      <w:pPr>
        <w:numPr>
          <w:ilvl w:val="0"/>
          <w:numId w:val="4"/>
        </w:numPr>
        <w:suppressAutoHyphens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Память предназначена для запоминания, сохранения и воспроизведения материала.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Кто считает, что у вас хорошая память? Давайте ее проверим?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0A2F" w:rsidRPr="00550A2F" w:rsidRDefault="00550A2F" w:rsidP="00550A2F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СЛ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</w:p>
    <w:p w:rsidR="00907B3C" w:rsidRPr="00907B3C" w:rsidRDefault="00907B3C" w:rsidP="00D94134">
      <w:p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Сейчас я прочитаю вам слова, а вы их запомните.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 xml:space="preserve">дерево, река, ежик, книга, трактор, дождь, солнце, лампа, скрепка,  </w:t>
      </w:r>
      <w:r w:rsidR="00E74D3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тетрадь</w:t>
      </w:r>
      <w:r w:rsidRPr="00907B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. </w:t>
      </w:r>
    </w:p>
    <w:p w:rsidR="00550A2F" w:rsidRPr="00550A2F" w:rsidRDefault="00550A2F" w:rsidP="00550A2F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СЛ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proofErr w:type="gramEnd"/>
    </w:p>
    <w:p w:rsidR="00907B3C" w:rsidRPr="00550A2F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Запишите на листах те слова, которые вы запомнили. Проверьте себя (проверяем коллективно</w:t>
      </w:r>
      <w:r w:rsidR="00E74D35">
        <w:rPr>
          <w:rFonts w:ascii="Times New Roman" w:hAnsi="Times New Roman" w:cs="Times New Roman"/>
          <w:color w:val="000000"/>
          <w:sz w:val="28"/>
          <w:szCs w:val="28"/>
        </w:rPr>
        <w:t xml:space="preserve"> на слайде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550A2F"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СЛ</w:t>
      </w:r>
      <w:r w:rsidR="00550A2F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Кто смог запомнить все слова? А сколько запомнили? Маловато, с заданием пока не справились! Но я вам помогу.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07B3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3. Формирование новых понятий и способов действия. Формирование умений и навыков.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Я научу вас способам запоминания. Сначала мы все вместе составим рассказ или сказку из этих слов. Я начну</w:t>
      </w:r>
      <w:r w:rsidR="0040018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а вы продолжите:</w:t>
      </w:r>
    </w:p>
    <w:p w:rsid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На середине поля стояло прекрасное зеленое дерево</w:t>
      </w:r>
      <w:proofErr w:type="gramStart"/>
      <w:r w:rsidRPr="00907B3C">
        <w:rPr>
          <w:rFonts w:ascii="Times New Roman" w:hAnsi="Times New Roman" w:cs="Times New Roman"/>
          <w:color w:val="000000"/>
          <w:sz w:val="28"/>
          <w:szCs w:val="28"/>
        </w:rPr>
        <w:t>..... (</w:t>
      </w:r>
      <w:proofErr w:type="gramEnd"/>
      <w:r w:rsidRPr="00907B3C">
        <w:rPr>
          <w:rFonts w:ascii="Times New Roman" w:hAnsi="Times New Roman" w:cs="Times New Roman"/>
          <w:color w:val="000000"/>
          <w:sz w:val="28"/>
          <w:szCs w:val="28"/>
        </w:rPr>
        <w:t>составля</w:t>
      </w:r>
      <w:r w:rsidR="0040018A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сказку все вместе</w:t>
      </w:r>
      <w:r w:rsidR="0040018A">
        <w:rPr>
          <w:rFonts w:ascii="Times New Roman" w:hAnsi="Times New Roman" w:cs="Times New Roman"/>
          <w:color w:val="000000"/>
          <w:sz w:val="28"/>
          <w:szCs w:val="28"/>
        </w:rPr>
        <w:t>, фея помогает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0018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0A2F" w:rsidRPr="00550A2F" w:rsidRDefault="00550A2F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СЛ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proofErr w:type="gramEnd"/>
    </w:p>
    <w:p w:rsidR="00907B3C" w:rsidRPr="00550A2F" w:rsidRDefault="00907B3C" w:rsidP="00550A2F">
      <w:pPr>
        <w:spacing w:line="36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Теперь возьмите листочки и, припоминая составленную нами сказку, запишите слова.</w:t>
      </w:r>
      <w:r w:rsidR="00550A2F"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 xml:space="preserve"> </w:t>
      </w:r>
    </w:p>
    <w:p w:rsidR="00550A2F" w:rsidRDefault="00907B3C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Давайте проверим. </w:t>
      </w:r>
      <w:r w:rsidR="00550A2F" w:rsidRPr="00550A2F"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  <w:t>СЛ</w:t>
      </w:r>
      <w:r w:rsidR="00550A2F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</w:p>
    <w:p w:rsidR="00907B3C" w:rsidRPr="00907B3C" w:rsidRDefault="00907B3C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У кого запомнилось больше слов, чем в первый раз? (у всех)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7B3C" w:rsidRPr="00907B3C" w:rsidRDefault="00907B3C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Как вы думаете, с помощью чего вы запомнили лучше? (ответ – </w:t>
      </w:r>
      <w:r>
        <w:rPr>
          <w:rFonts w:ascii="Times New Roman" w:hAnsi="Times New Roman" w:cs="Times New Roman"/>
          <w:color w:val="000000"/>
          <w:sz w:val="28"/>
          <w:szCs w:val="28"/>
        </w:rPr>
        <w:t>с помощью составления сказки); это з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начит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способ запоминания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которым мы с вами сейчас воспользовались, способствует запоминанию. За это задание вы получаете волшебный цветок.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3)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Мы сейчас запоминали слова, но часто нам требуется запомнить числа.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Вот это мой номер телефона, сейчас вы его запомните и можете мне позвонить!</w:t>
      </w:r>
      <w:r w:rsidR="00550A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0A2F" w:rsidRPr="00550A2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СЛ6-19</w:t>
      </w:r>
    </w:p>
    <w:p w:rsidR="00907B3C" w:rsidRPr="00907B3C" w:rsidRDefault="00907B3C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На что похожа эта ваза? На какую цифру? Правильно, на 8! Давайте каждую цифру из номера телефона  </w:t>
      </w:r>
      <w:r w:rsidR="00E74D35">
        <w:rPr>
          <w:rFonts w:ascii="Times New Roman" w:hAnsi="Times New Roman" w:cs="Times New Roman"/>
          <w:color w:val="000000"/>
          <w:sz w:val="28"/>
          <w:szCs w:val="28"/>
        </w:rPr>
        <w:t xml:space="preserve">мы запомним с помощью </w:t>
      </w:r>
      <w:proofErr w:type="gramStart"/>
      <w:r w:rsidR="00E74D35">
        <w:rPr>
          <w:rFonts w:ascii="Times New Roman" w:hAnsi="Times New Roman" w:cs="Times New Roman"/>
          <w:color w:val="000000"/>
          <w:sz w:val="28"/>
          <w:szCs w:val="28"/>
        </w:rPr>
        <w:t>предмета</w:t>
      </w:r>
      <w:proofErr w:type="gramEnd"/>
      <w:r w:rsidR="00E74D35"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который она похожа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74D35" w:rsidRDefault="00E74D35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E74D3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3 4 2 0 8 1 6 7 5 9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а т</w:t>
      </w:r>
      <w:r w:rsidR="00E74D35">
        <w:rPr>
          <w:rFonts w:ascii="Times New Roman" w:hAnsi="Times New Roman" w:cs="Times New Roman"/>
          <w:color w:val="000000"/>
          <w:sz w:val="28"/>
          <w:szCs w:val="28"/>
        </w:rPr>
        <w:t>еперь соберем их по порядку: на что похожа первая цифра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? А втор</w:t>
      </w:r>
      <w:r w:rsidR="00E74D35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? Дальше... какой номер получился? У кого правильно? Молодцы, за это задание вы тоже получаете цветок.</w:t>
      </w:r>
    </w:p>
    <w:p w:rsidR="00550A2F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i/>
          <w:color w:val="000000"/>
          <w:sz w:val="28"/>
          <w:szCs w:val="28"/>
        </w:rPr>
        <w:t>Динамическая пауза</w:t>
      </w:r>
      <w:r w:rsidR="00550A2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907B3C" w:rsidRPr="00550A2F" w:rsidRDefault="00550A2F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A2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СЛ 20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Вы очень хорошо поработали, теперь давайте немного отдохнем. Я сейчас буду рассказывать сказку, а вы изображать то, о чем я говорю. </w:t>
      </w:r>
    </w:p>
    <w:p w:rsidR="00907B3C" w:rsidRPr="00907B3C" w:rsidRDefault="00907B3C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Однажды в лесу встретились заяц и слон, и стали спорить, ч</w:t>
      </w:r>
      <w:r w:rsidRPr="00907B3C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то интереснее: веселиться или помогать другим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? Заяц говорит «Я дразнюсь с волком, лисой и медведем, а потом от них убегаю, </w:t>
      </w:r>
      <w:proofErr w:type="spellStart"/>
      <w:r w:rsidRPr="00907B3C">
        <w:rPr>
          <w:rFonts w:ascii="Times New Roman" w:hAnsi="Times New Roman" w:cs="Times New Roman"/>
          <w:color w:val="000000"/>
          <w:sz w:val="28"/>
          <w:szCs w:val="28"/>
        </w:rPr>
        <w:t>оооооочень</w:t>
      </w:r>
      <w:proofErr w:type="spellEnd"/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весело!!! Слон говорит — а я вожу людей на спине, </w:t>
      </w:r>
      <w:proofErr w:type="gramStart"/>
      <w:r w:rsidRPr="00907B3C">
        <w:rPr>
          <w:rFonts w:ascii="Times New Roman" w:hAnsi="Times New Roman" w:cs="Times New Roman"/>
          <w:color w:val="000000"/>
          <w:sz w:val="28"/>
          <w:szCs w:val="28"/>
        </w:rPr>
        <w:t>катаю их на хоботе и все меня любят</w:t>
      </w:r>
      <w:proofErr w:type="gramEnd"/>
      <w:r w:rsidRPr="00907B3C">
        <w:rPr>
          <w:rFonts w:ascii="Times New Roman" w:hAnsi="Times New Roman" w:cs="Times New Roman"/>
          <w:color w:val="000000"/>
          <w:sz w:val="28"/>
          <w:szCs w:val="28"/>
        </w:rPr>
        <w:t>! Мне тоже весело, а еще это помощь другим!». Спорили, спорили</w:t>
      </w:r>
      <w:r w:rsidR="00A725C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но так каждый и остался при своем мнении.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Молодцы! Садимся на места. А кто мне может пересказать эту сказку? Легко ее было запомнить? А что тебе помогло</w:t>
      </w:r>
      <w:r w:rsidR="0040018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725CC"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 w:rsidR="0040018A">
        <w:rPr>
          <w:rFonts w:ascii="Times New Roman" w:hAnsi="Times New Roman" w:cs="Times New Roman"/>
          <w:color w:val="000000"/>
          <w:sz w:val="28"/>
          <w:szCs w:val="28"/>
        </w:rPr>
        <w:t>: то, что мы изображали)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? Хорошо! За это задание вы тоже получаете цветок.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5).  У меня есть карандаш,</w:t>
      </w:r>
    </w:p>
    <w:p w:rsidR="00907B3C" w:rsidRPr="00907B3C" w:rsidRDefault="00907B3C" w:rsidP="00D94134">
      <w:pPr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Разноцветная гуашь,</w:t>
      </w:r>
    </w:p>
    <w:p w:rsidR="00907B3C" w:rsidRPr="00907B3C" w:rsidRDefault="00907B3C" w:rsidP="00D94134">
      <w:pPr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Акварель, палитра, кисть</w:t>
      </w:r>
    </w:p>
    <w:p w:rsidR="00907B3C" w:rsidRPr="00907B3C" w:rsidRDefault="00907B3C" w:rsidP="00D94134">
      <w:pPr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И бумаги плотный лист,</w:t>
      </w:r>
    </w:p>
    <w:p w:rsidR="00907B3C" w:rsidRPr="00907B3C" w:rsidRDefault="00907B3C" w:rsidP="00D94134">
      <w:pPr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А еще – мольберт-треножник,</w:t>
      </w:r>
    </w:p>
    <w:p w:rsidR="00907B3C" w:rsidRPr="00907B3C" w:rsidRDefault="00907B3C" w:rsidP="00D94134">
      <w:pPr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Потому что я …</w:t>
      </w:r>
      <w:proofErr w:type="gramStart"/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(Художник)</w:t>
      </w:r>
      <w:r w:rsidR="00550A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07B3C" w:rsidRPr="00907B3C" w:rsidRDefault="00907B3C" w:rsidP="00D94134">
      <w:pPr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Правильно ребята!</w:t>
      </w:r>
      <w:r w:rsidR="00550A2F" w:rsidRPr="00550A2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СЛ 21</w:t>
      </w:r>
    </w:p>
    <w:p w:rsidR="00907B3C" w:rsidRPr="00907B3C" w:rsidRDefault="00907B3C" w:rsidP="00D94134">
      <w:pPr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Сейчас я буду вам называть пары слов, а вам нужно их запомнить.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proofErr w:type="gramStart"/>
      <w:r w:rsidRPr="00907B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Большой дом, грустный клоун, злая собака, голодный мальчик, смешное кино, солнечный день, добрый волшебник, мороз, веселые дети, красивый цветок.</w:t>
      </w:r>
      <w:proofErr w:type="gramEnd"/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Теперь назовите мне те пары слов, которые вам удалось запомнить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(дети называют)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Все получилось?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А как вы думаете, чем нам может помочь художник? </w:t>
      </w:r>
    </w:p>
    <w:p w:rsidR="00907B3C" w:rsidRPr="00907B3C" w:rsidRDefault="00907B3C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Давайте каждый из вас возьмет в руки карандаш, и зарисуете на своих листочках то, что я буду называть. Рисуем очень быстро и схематично, показывать рисунки не нужно будет, но рисуйте так, чтоб потом вспомнить, что вы зашифровали св</w:t>
      </w:r>
      <w:r w:rsidR="00A725C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ими рисунками! Понятно?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Теперь, глядя на рисунки, напишите те слова и пары слов, которые я вам перечислила.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Давайте проверим! У кого как получилось?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Как легче вспомнить: глядя на рисунки или без них? Как вы думаете из-за чего? Хорошо, и за это задание вы тоже получаете волшебный цветок!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Default="00907B3C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6). Ну вот, мы и собрали все цветы, теперь можем подарить этот волшебный букет принцессе Мнемозине и расколдовать ее</w:t>
      </w:r>
      <w:proofErr w:type="gramStart"/>
      <w:r w:rsidRPr="00907B3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одарили, расколдовали).</w:t>
      </w:r>
    </w:p>
    <w:p w:rsidR="00550A2F" w:rsidRPr="00907B3C" w:rsidRDefault="00550A2F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A2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СЛ22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Pr="00907B3C" w:rsidRDefault="00907B3C" w:rsidP="00D941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Давайте прогоним злодеев, топаем ногами и х</w:t>
      </w:r>
      <w:r>
        <w:rPr>
          <w:rFonts w:ascii="Times New Roman" w:hAnsi="Times New Roman" w:cs="Times New Roman"/>
          <w:color w:val="000000"/>
          <w:sz w:val="28"/>
          <w:szCs w:val="28"/>
        </w:rPr>
        <w:t>ло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>паем в ладоши....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18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Мнемозина: </w:t>
      </w: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«Спасибо, вам, за спасение! Вы мне очень помогли! За это я хочу вручить вам памятки с правилами для тренировки памяти» (Вручает).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907B3C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Рефлексия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7) Ребята, вы  молодцы, вы спасли принцессу! А что нового узнал каждый из вас? С помощью чего вам удавалось запоминать слова? Что было целью нашего занятия? (Целью нашего занятия было: познакомиться со  способами запоминания, научиться  запоминать с их помощью). </w:t>
      </w:r>
    </w:p>
    <w:p w:rsidR="00907B3C" w:rsidRP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8) Ребята, Лень и Забывчивость прогнали,  но цветы остались! Давайте </w:t>
      </w:r>
      <w:proofErr w:type="gramStart"/>
      <w:r w:rsidRPr="00907B3C">
        <w:rPr>
          <w:rFonts w:ascii="Times New Roman" w:hAnsi="Times New Roman" w:cs="Times New Roman"/>
          <w:color w:val="000000"/>
          <w:sz w:val="28"/>
          <w:szCs w:val="28"/>
        </w:rPr>
        <w:t>подарим</w:t>
      </w:r>
      <w:proofErr w:type="gramEnd"/>
      <w:r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друг другу волшебные цветы, так чтоб ни кто не ушел с занятия без цветка.</w:t>
      </w:r>
      <w:r w:rsidR="00550A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50A2F" w:rsidRPr="00907B3C" w:rsidRDefault="00550A2F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A2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СЛ 23</w:t>
      </w:r>
    </w:p>
    <w:p w:rsidR="00907B3C" w:rsidRDefault="00907B3C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7B3C">
        <w:rPr>
          <w:rFonts w:ascii="Times New Roman" w:hAnsi="Times New Roman" w:cs="Times New Roman"/>
          <w:color w:val="000000"/>
          <w:sz w:val="28"/>
          <w:szCs w:val="28"/>
        </w:rPr>
        <w:t>Дарить мы будем со словами «Сегодня на занятии ...», а волшебный цветок я хочу подарить …. потому, что..., дарить нужно тем, у кого цветка еще нет, не повторяемся, каждый должен говорить свое. Вы можете говорить о своем настроении, мыслях, чувствах или о чем-то еще!</w:t>
      </w:r>
    </w:p>
    <w:p w:rsidR="00D94134" w:rsidRPr="00907B3C" w:rsidRDefault="00D94134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Теперь возьмемся за руки, передадим по кругу улыбку (по очереди улыбаемся соседу справа; затем всем в кругу). Молодцы!</w:t>
      </w:r>
    </w:p>
    <w:p w:rsidR="004C3AFE" w:rsidRPr="00D94134" w:rsidRDefault="00EA1991" w:rsidP="00D941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Спасибо за занятие!</w:t>
      </w:r>
      <w:r w:rsidR="00907B3C" w:rsidRPr="00907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4C3AFE" w:rsidRPr="00D94134" w:rsidSect="00031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39C20CA9"/>
    <w:multiLevelType w:val="hybridMultilevel"/>
    <w:tmpl w:val="47841DF4"/>
    <w:lvl w:ilvl="0" w:tplc="A48ADA0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B3C"/>
    <w:rsid w:val="0003169B"/>
    <w:rsid w:val="0014721D"/>
    <w:rsid w:val="001E6954"/>
    <w:rsid w:val="0040018A"/>
    <w:rsid w:val="004C3AFE"/>
    <w:rsid w:val="004E4BF3"/>
    <w:rsid w:val="00550A2F"/>
    <w:rsid w:val="006057F1"/>
    <w:rsid w:val="0079123C"/>
    <w:rsid w:val="008D1785"/>
    <w:rsid w:val="00907B3C"/>
    <w:rsid w:val="00A725CC"/>
    <w:rsid w:val="00D722A4"/>
    <w:rsid w:val="00D90FFA"/>
    <w:rsid w:val="00D94134"/>
    <w:rsid w:val="00DD2F5E"/>
    <w:rsid w:val="00E74D35"/>
    <w:rsid w:val="00EA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B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9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988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2014-10-06T11:40:00Z</dcterms:created>
  <dcterms:modified xsi:type="dcterms:W3CDTF">2014-11-07T10:24:00Z</dcterms:modified>
</cp:coreProperties>
</file>